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64E62C1D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>Na potrzeby postępowania o udzielenie zamówienia publicznego pn</w:t>
      </w:r>
      <w:r w:rsidR="00B3596C">
        <w:rPr>
          <w:rFonts w:ascii="Tahoma" w:hAnsi="Tahoma" w:cs="Tahoma"/>
        </w:rPr>
        <w:t>.:”</w:t>
      </w:r>
      <w:r w:rsidR="003F7F4B" w:rsidRPr="003F7F4B">
        <w:rPr>
          <w:rFonts w:ascii="Tahoma" w:hAnsi="Tahoma" w:cs="Tahoma"/>
          <w:b/>
        </w:rPr>
        <w:t xml:space="preserve"> </w:t>
      </w:r>
      <w:r w:rsidR="003F7F4B">
        <w:rPr>
          <w:rFonts w:ascii="Tahoma" w:hAnsi="Tahoma" w:cs="Tahoma"/>
          <w:b/>
        </w:rPr>
        <w:t>Renowacja elementów budynku starej szkoły z</w:t>
      </w:r>
      <w:r w:rsidR="00F42C0E">
        <w:rPr>
          <w:rFonts w:ascii="Tahoma" w:hAnsi="Tahoma" w:cs="Tahoma"/>
          <w:b/>
        </w:rPr>
        <w:t xml:space="preserve"> roku </w:t>
      </w:r>
      <w:r w:rsidR="003F7F4B">
        <w:rPr>
          <w:rFonts w:ascii="Tahoma" w:hAnsi="Tahoma" w:cs="Tahoma"/>
          <w:b/>
        </w:rPr>
        <w:t xml:space="preserve"> 1878, znajdującego się w ścisłej strefie zabytkowych obiektów sakralnych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44BD00A0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>Oświadczam, że spełniam warunki udziału w postępowaniu określon</w:t>
      </w:r>
      <w:r w:rsidR="00731B20">
        <w:rPr>
          <w:rFonts w:ascii="Tahoma" w:hAnsi="Tahoma" w:cs="Tahoma"/>
          <w:sz w:val="20"/>
          <w:szCs w:val="20"/>
        </w:rPr>
        <w:t>e</w:t>
      </w:r>
      <w:r w:rsidRPr="00AD4CEA">
        <w:rPr>
          <w:rFonts w:ascii="Tahoma" w:hAnsi="Tahoma" w:cs="Tahoma"/>
          <w:sz w:val="20"/>
          <w:szCs w:val="20"/>
        </w:rPr>
        <w:t xml:space="preserve">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 xml:space="preserve">.4 rozdziału </w:t>
      </w:r>
      <w:r w:rsidR="006334B5" w:rsidRPr="0071199D">
        <w:rPr>
          <w:rFonts w:ascii="Tahoma" w:hAnsi="Tahoma" w:cs="Tahoma"/>
          <w:sz w:val="20"/>
          <w:szCs w:val="20"/>
        </w:rPr>
        <w:t>IX</w:t>
      </w:r>
      <w:r w:rsidRPr="007119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1199D">
        <w:rPr>
          <w:rFonts w:ascii="Tahoma" w:hAnsi="Tahoma" w:cs="Tahoma"/>
          <w:sz w:val="20"/>
          <w:szCs w:val="20"/>
        </w:rPr>
        <w:t>swz</w:t>
      </w:r>
      <w:proofErr w:type="spellEnd"/>
      <w:r w:rsidRPr="0071199D">
        <w:rPr>
          <w:rFonts w:ascii="Tahoma" w:hAnsi="Tahoma" w:cs="Tahoma"/>
          <w:sz w:val="20"/>
          <w:szCs w:val="20"/>
        </w:rPr>
        <w:t>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>.4. rozdziału I</w:t>
      </w:r>
      <w:r w:rsidR="006334B5" w:rsidRPr="0071199D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lastRenderedPageBreak/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829D8" w14:textId="77777777" w:rsidR="006B3ACC" w:rsidRDefault="006B3ACC" w:rsidP="00DA5839">
      <w:r>
        <w:separator/>
      </w:r>
    </w:p>
  </w:endnote>
  <w:endnote w:type="continuationSeparator" w:id="0">
    <w:p w14:paraId="3BACAA89" w14:textId="77777777" w:rsidR="006B3ACC" w:rsidRDefault="006B3AC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E98E3" w14:textId="77777777" w:rsidR="00D04D9A" w:rsidRDefault="00D04D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2B1D8" w14:textId="77777777" w:rsidR="00D04D9A" w:rsidRDefault="00D04D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E4CD2" w14:textId="77777777" w:rsidR="006B3ACC" w:rsidRDefault="006B3ACC" w:rsidP="00DA5839">
      <w:r>
        <w:separator/>
      </w:r>
    </w:p>
  </w:footnote>
  <w:footnote w:type="continuationSeparator" w:id="0">
    <w:p w14:paraId="7F40BB44" w14:textId="77777777" w:rsidR="006B3ACC" w:rsidRDefault="006B3AC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D6F3DA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04D9A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5ACEE33A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D04D9A">
      <w:rPr>
        <w:noProof/>
      </w:rPr>
      <w:drawing>
        <wp:inline distT="0" distB="0" distL="0" distR="0" wp14:anchorId="283A1F2D" wp14:editId="58CAD1B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561AB999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40EFA">
      <w:rPr>
        <w:b/>
        <w:caps/>
      </w:rPr>
      <w:t>PROGRAM ODBUDOWY ZABYTKÓW</w:t>
    </w:r>
  </w:p>
  <w:p w14:paraId="6432303B" w14:textId="0AC581FC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04D9A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1288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AC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7D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2CB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3F7F4B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55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183E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40E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DD1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0EFA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AC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99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1B20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803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6DB5"/>
    <w:rsid w:val="009672EB"/>
    <w:rsid w:val="0097049A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693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4F5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E9F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792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6C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B7F79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C729D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4D9A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588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38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2C0E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052"/>
    <w:rsid w:val="00166AF0"/>
    <w:rsid w:val="001B6CAC"/>
    <w:rsid w:val="002000B0"/>
    <w:rsid w:val="00221205"/>
    <w:rsid w:val="0022338D"/>
    <w:rsid w:val="0024348D"/>
    <w:rsid w:val="002751B2"/>
    <w:rsid w:val="00282BAD"/>
    <w:rsid w:val="002B0099"/>
    <w:rsid w:val="002C6A07"/>
    <w:rsid w:val="00364815"/>
    <w:rsid w:val="003953B7"/>
    <w:rsid w:val="003F2155"/>
    <w:rsid w:val="00490159"/>
    <w:rsid w:val="004906D2"/>
    <w:rsid w:val="004A1D53"/>
    <w:rsid w:val="004A71FD"/>
    <w:rsid w:val="004B4CB6"/>
    <w:rsid w:val="004D439C"/>
    <w:rsid w:val="004F726E"/>
    <w:rsid w:val="00520A31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D3F43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66DB5"/>
    <w:rsid w:val="00973BF8"/>
    <w:rsid w:val="00A20A83"/>
    <w:rsid w:val="00A30EF7"/>
    <w:rsid w:val="00A66B6F"/>
    <w:rsid w:val="00A76104"/>
    <w:rsid w:val="00AA69BC"/>
    <w:rsid w:val="00AD41C5"/>
    <w:rsid w:val="00AE3679"/>
    <w:rsid w:val="00AF29DC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5EBE"/>
    <w:rsid w:val="00C868E5"/>
    <w:rsid w:val="00CB7F79"/>
    <w:rsid w:val="00CC01DC"/>
    <w:rsid w:val="00CD03E5"/>
    <w:rsid w:val="00D001D0"/>
    <w:rsid w:val="00D22EEC"/>
    <w:rsid w:val="00D26588"/>
    <w:rsid w:val="00D52805"/>
    <w:rsid w:val="00D52EE4"/>
    <w:rsid w:val="00D57689"/>
    <w:rsid w:val="00D66A6B"/>
    <w:rsid w:val="00D72CEC"/>
    <w:rsid w:val="00D85F7D"/>
    <w:rsid w:val="00E17912"/>
    <w:rsid w:val="00E5310F"/>
    <w:rsid w:val="00E83CDF"/>
    <w:rsid w:val="00EB0CE7"/>
    <w:rsid w:val="00EC3063"/>
    <w:rsid w:val="00ED4EBF"/>
    <w:rsid w:val="00ED7CA3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2024-07-01T12:42:00Z</dcterms:modified>
</cp:coreProperties>
</file>